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269" w:rsidRDefault="0012186F" w:rsidP="00497516">
      <w:pPr>
        <w:jc w:val="center"/>
      </w:pPr>
      <w:r w:rsidRPr="0012186F">
        <w:drawing>
          <wp:inline distT="0" distB="0" distL="0" distR="0" wp14:anchorId="3AF1F7D3" wp14:editId="6FBD2ED8">
            <wp:extent cx="5972400" cy="9134176"/>
            <wp:effectExtent l="19050" t="19050" r="28575" b="1016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913417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7A169E" w:rsidRDefault="007A169E" w:rsidP="007A169E"/>
    <w:p w:rsidR="007A169E" w:rsidRPr="007A169E" w:rsidRDefault="007A169E" w:rsidP="007A169E"/>
    <w:p w:rsidR="007A169E" w:rsidRPr="007A169E" w:rsidRDefault="0012186F" w:rsidP="002C1FED">
      <w:pPr>
        <w:jc w:val="center"/>
      </w:pPr>
      <w:r w:rsidRPr="0012186F">
        <w:lastRenderedPageBreak/>
        <w:drawing>
          <wp:inline distT="0" distB="0" distL="0" distR="0" wp14:anchorId="4AF5A2AB" wp14:editId="4C6E4E0A">
            <wp:extent cx="5972810" cy="7434580"/>
            <wp:effectExtent l="19050" t="19050" r="27940" b="1397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743458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A169E" w:rsidRPr="007A169E" w:rsidRDefault="007A169E" w:rsidP="007A169E"/>
    <w:p w:rsidR="007A169E" w:rsidRPr="007A169E" w:rsidRDefault="007A169E" w:rsidP="007A169E"/>
    <w:p w:rsidR="007A169E" w:rsidRDefault="007A169E" w:rsidP="007A169E"/>
    <w:p w:rsidR="007A169E" w:rsidRPr="007A169E" w:rsidRDefault="007A169E" w:rsidP="007A169E">
      <w:pPr>
        <w:tabs>
          <w:tab w:val="left" w:pos="1805"/>
        </w:tabs>
      </w:pPr>
      <w:r>
        <w:tab/>
      </w:r>
    </w:p>
    <w:sectPr w:rsidR="007A169E" w:rsidRPr="007A169E" w:rsidSect="00600C9B">
      <w:headerReference w:type="default" r:id="rId11"/>
      <w:footnotePr>
        <w:pos w:val="beneathText"/>
      </w:footnotePr>
      <w:pgSz w:w="11905" w:h="16837" w:code="9"/>
      <w:pgMar w:top="567" w:right="1134" w:bottom="567" w:left="1134" w:header="454" w:footer="45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CD" w:rsidRDefault="004B54CD">
      <w:pPr>
        <w:spacing w:before="0"/>
      </w:pPr>
      <w:r>
        <w:separator/>
      </w:r>
    </w:p>
  </w:endnote>
  <w:endnote w:type="continuationSeparator" w:id="0">
    <w:p w:rsidR="004B54CD" w:rsidRDefault="004B54C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CD" w:rsidRDefault="004B54CD">
      <w:pPr>
        <w:spacing w:before="0"/>
      </w:pPr>
      <w:r>
        <w:separator/>
      </w:r>
    </w:p>
  </w:footnote>
  <w:footnote w:type="continuationSeparator" w:id="0">
    <w:p w:rsidR="004B54CD" w:rsidRDefault="004B54C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77"/>
    </w:tblGrid>
    <w:tr w:rsidR="00196269" w:rsidTr="005C0067">
      <w:tc>
        <w:tcPr>
          <w:tcW w:w="9777" w:type="dxa"/>
          <w:vAlign w:val="center"/>
        </w:tcPr>
        <w:p w:rsidR="00196269" w:rsidRDefault="00196269">
          <w:pPr>
            <w:pStyle w:val="En-tte"/>
          </w:pPr>
          <w:r w:rsidRPr="00C005BC">
            <w:rPr>
              <w:color w:val="262626"/>
            </w:rPr>
            <w:t xml:space="preserve"> </w:t>
          </w:r>
        </w:p>
      </w:tc>
    </w:tr>
  </w:tbl>
  <w:p w:rsidR="00787ED5" w:rsidRDefault="00787ED5">
    <w:pPr>
      <w:spacing w:befor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E662AE4"/>
    <w:lvl w:ilvl="0">
      <w:numFmt w:val="decimal"/>
      <w:pStyle w:val="Anomalies"/>
      <w:lvlText w:val="*"/>
      <w:lvlJc w:val="left"/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  <w:b w:val="0"/>
        <w:i w:val="0"/>
        <w:color w:val="BFBFBF"/>
        <w:sz w:val="24"/>
        <w:u w:val="none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324"/>
        </w:tabs>
      </w:pPr>
      <w:rPr>
        <w:rFonts w:ascii="Symbol" w:hAnsi="Symbol"/>
        <w:b w:val="0"/>
        <w:i w:val="0"/>
        <w:color w:val="333333"/>
        <w:sz w:val="20"/>
        <w:u w:val="none"/>
      </w:rPr>
    </w:lvl>
  </w:abstractNum>
  <w:abstractNum w:abstractNumId="3">
    <w:nsid w:val="00000005"/>
    <w:multiLevelType w:val="singleLevel"/>
    <w:tmpl w:val="00000005"/>
    <w:name w:val="WW8Num10"/>
    <w:lvl w:ilvl="0">
      <w:start w:val="1"/>
      <w:numFmt w:val="bullet"/>
      <w:lvlText w:val=""/>
      <w:lvlJc w:val="left"/>
      <w:pPr>
        <w:ind w:left="567" w:hanging="340"/>
      </w:pPr>
      <w:rPr>
        <w:rFonts w:ascii="Symbol" w:hAnsi="Symbol" w:cs="Times New Roman"/>
        <w:color w:val="7AC043"/>
        <w:sz w:val="28"/>
      </w:rPr>
    </w:lvl>
  </w:abstractNum>
  <w:abstractNum w:abstractNumId="4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ind w:left="1418" w:hanging="360"/>
      </w:pPr>
      <w:rPr>
        <w:rFonts w:ascii="Symbol" w:hAnsi="Symbol" w:cs="Times New Roman"/>
        <w:color w:val="000000"/>
        <w:sz w:val="18"/>
      </w:rPr>
    </w:lvl>
  </w:abstractNum>
  <w:abstractNum w:abstractNumId="5">
    <w:nsid w:val="00000008"/>
    <w:multiLevelType w:val="singleLevel"/>
    <w:tmpl w:val="00000008"/>
    <w:name w:val="WW8Num6"/>
    <w:lvl w:ilvl="0">
      <w:start w:val="1"/>
      <w:numFmt w:val="bullet"/>
      <w:lvlText w:val=""/>
      <w:lvlJc w:val="left"/>
      <w:pPr>
        <w:ind w:left="964" w:hanging="340"/>
      </w:pPr>
      <w:rPr>
        <w:rFonts w:ascii="Symbol" w:hAnsi="Symbol" w:cs="Times New Roman"/>
        <w:color w:val="333333"/>
        <w:sz w:val="20"/>
      </w:rPr>
    </w:lvl>
  </w:abstractNum>
  <w:abstractNum w:abstractNumId="6">
    <w:nsid w:val="0000000B"/>
    <w:multiLevelType w:val="singleLevel"/>
    <w:tmpl w:val="0000000B"/>
    <w:name w:val="WW8Num2"/>
    <w:lvl w:ilvl="0">
      <w:start w:val="1"/>
      <w:numFmt w:val="bullet"/>
      <w:lvlText w:val=""/>
      <w:lvlJc w:val="left"/>
      <w:pPr>
        <w:ind w:left="567" w:hanging="360"/>
      </w:pPr>
      <w:rPr>
        <w:rFonts w:ascii="Symbol" w:hAnsi="Symbol" w:cs="Times New Roman"/>
        <w:color w:val="BFBFBF"/>
      </w:rPr>
    </w:lvl>
  </w:abstractNum>
  <w:abstractNum w:abstractNumId="7">
    <w:nsid w:val="216E34E2"/>
    <w:multiLevelType w:val="multilevel"/>
    <w:tmpl w:val="F8E28A8E"/>
    <w:lvl w:ilvl="0">
      <w:start w:val="1"/>
      <w:numFmt w:val="decimal"/>
      <w:pStyle w:val="Titre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suff w:val="space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suff w:val="space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suff w:val="space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52792906"/>
    <w:multiLevelType w:val="hybridMultilevel"/>
    <w:tmpl w:val="CE202BCC"/>
    <w:lvl w:ilvl="0" w:tplc="21168A74">
      <w:start w:val="1"/>
      <w:numFmt w:val="bullet"/>
      <w:pStyle w:val="Retrait2"/>
      <w:lvlText w:val=""/>
      <w:lvlJc w:val="left"/>
      <w:pPr>
        <w:tabs>
          <w:tab w:val="num" w:pos="1324"/>
        </w:tabs>
        <w:ind w:left="1304" w:hanging="340"/>
      </w:pPr>
      <w:rPr>
        <w:rFonts w:ascii="Symbol" w:hAnsi="Symbol" w:hint="default"/>
        <w:b w:val="0"/>
        <w:i w:val="0"/>
        <w:color w:val="333333"/>
        <w:sz w:val="20"/>
        <w:u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61B649F"/>
    <w:multiLevelType w:val="hybridMultilevel"/>
    <w:tmpl w:val="5B24F5F6"/>
    <w:lvl w:ilvl="0" w:tplc="7E4A6C4E">
      <w:start w:val="1"/>
      <w:numFmt w:val="bullet"/>
      <w:pStyle w:val="Retrait3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color w:val="333333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5E8680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7796577C">
      <w:numFmt w:val="bullet"/>
      <w:lvlText w:val="-"/>
      <w:lvlJc w:val="left"/>
      <w:pPr>
        <w:tabs>
          <w:tab w:val="num" w:pos="3070"/>
        </w:tabs>
        <w:ind w:left="3070" w:hanging="550"/>
      </w:pPr>
      <w:rPr>
        <w:rFonts w:ascii="Times New Roman" w:hAnsi="Times New Roman" w:cs="Times New Roman" w:hint="default"/>
        <w:color w:val="666699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C89054D"/>
    <w:multiLevelType w:val="hybridMultilevel"/>
    <w:tmpl w:val="E40885EC"/>
    <w:lvl w:ilvl="0" w:tplc="B8541E20">
      <w:start w:val="1"/>
      <w:numFmt w:val="bullet"/>
      <w:pStyle w:val="Retrait1"/>
      <w:lvlText w:val=""/>
      <w:lvlJc w:val="left"/>
      <w:pPr>
        <w:ind w:left="700" w:hanging="360"/>
      </w:pPr>
      <w:rPr>
        <w:rFonts w:ascii="Symbol" w:hAnsi="Symbol" w:hint="default"/>
        <w:b w:val="0"/>
        <w:i w:val="0"/>
        <w:color w:val="0070C0"/>
        <w:sz w:val="28"/>
        <w:u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  <w:lvlOverride w:ilvl="0">
      <w:lvl w:ilvl="0">
        <w:start w:val="1"/>
        <w:numFmt w:val="bullet"/>
        <w:pStyle w:val="Anomalies"/>
        <w:lvlText w:val=""/>
        <w:legacy w:legacy="1" w:legacySpace="0" w:legacyIndent="567"/>
        <w:lvlJc w:val="left"/>
        <w:pPr>
          <w:ind w:left="1418" w:hanging="567"/>
        </w:pPr>
        <w:rPr>
          <w:rFonts w:ascii="Wingdings" w:hAnsi="Wingdings" w:hint="default"/>
          <w:sz w:val="36"/>
        </w:rPr>
      </w:lvl>
    </w:lvlOverride>
  </w:num>
  <w:num w:numId="3">
    <w:abstractNumId w:val="10"/>
  </w:num>
  <w:num w:numId="4">
    <w:abstractNumId w:val="8"/>
  </w:num>
  <w:num w:numId="5">
    <w:abstractNumId w:val="9"/>
  </w:num>
  <w:num w:numId="6">
    <w:abstractNumId w:val="7"/>
  </w:num>
  <w:num w:numId="7">
    <w:abstractNumId w:val="7"/>
  </w:num>
  <w:num w:numId="8">
    <w:abstractNumId w:val="8"/>
  </w:num>
  <w:num w:numId="9">
    <w:abstractNumId w:val="9"/>
  </w:num>
  <w:num w:numId="10">
    <w:abstractNumId w:val="7"/>
  </w:num>
  <w:num w:numId="11">
    <w:abstractNumId w:val="7"/>
  </w:num>
  <w:num w:numId="12">
    <w:abstractNumId w:val="10"/>
  </w:num>
  <w:num w:numId="13">
    <w:abstractNumId w:val="8"/>
  </w:num>
  <w:num w:numId="14">
    <w:abstractNumId w:val="9"/>
  </w:num>
  <w:num w:numId="15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725E16D0-8ADD-451B-B84C-A58980B99187}"/>
    <w:docVar w:name="dgnword-eventsink" w:val="174730312"/>
  </w:docVars>
  <w:rsids>
    <w:rsidRoot w:val="007A169E"/>
    <w:rsid w:val="000078CC"/>
    <w:rsid w:val="000123A1"/>
    <w:rsid w:val="00042E93"/>
    <w:rsid w:val="000459D3"/>
    <w:rsid w:val="00074974"/>
    <w:rsid w:val="000F55E6"/>
    <w:rsid w:val="000F653C"/>
    <w:rsid w:val="00103319"/>
    <w:rsid w:val="0012186F"/>
    <w:rsid w:val="00146F91"/>
    <w:rsid w:val="0015208F"/>
    <w:rsid w:val="00152C27"/>
    <w:rsid w:val="00196269"/>
    <w:rsid w:val="001F7F47"/>
    <w:rsid w:val="002327CE"/>
    <w:rsid w:val="0024337B"/>
    <w:rsid w:val="002A375C"/>
    <w:rsid w:val="002C1FED"/>
    <w:rsid w:val="002C5EEB"/>
    <w:rsid w:val="002C600D"/>
    <w:rsid w:val="002D0AEE"/>
    <w:rsid w:val="003467C7"/>
    <w:rsid w:val="003517DD"/>
    <w:rsid w:val="00374647"/>
    <w:rsid w:val="003B5030"/>
    <w:rsid w:val="003B7067"/>
    <w:rsid w:val="003C64E2"/>
    <w:rsid w:val="003D2659"/>
    <w:rsid w:val="003F565E"/>
    <w:rsid w:val="00401B59"/>
    <w:rsid w:val="004035C1"/>
    <w:rsid w:val="0041006C"/>
    <w:rsid w:val="00432B51"/>
    <w:rsid w:val="004439DB"/>
    <w:rsid w:val="00446D4B"/>
    <w:rsid w:val="00472A79"/>
    <w:rsid w:val="0048218A"/>
    <w:rsid w:val="00484D9A"/>
    <w:rsid w:val="00487903"/>
    <w:rsid w:val="00497516"/>
    <w:rsid w:val="004B54CD"/>
    <w:rsid w:val="004F40AE"/>
    <w:rsid w:val="00501964"/>
    <w:rsid w:val="00504885"/>
    <w:rsid w:val="00563377"/>
    <w:rsid w:val="0057530B"/>
    <w:rsid w:val="005768F9"/>
    <w:rsid w:val="00593F9C"/>
    <w:rsid w:val="005A241D"/>
    <w:rsid w:val="005A3245"/>
    <w:rsid w:val="005C0067"/>
    <w:rsid w:val="005E68E3"/>
    <w:rsid w:val="00600C9B"/>
    <w:rsid w:val="00627253"/>
    <w:rsid w:val="00652D65"/>
    <w:rsid w:val="00656155"/>
    <w:rsid w:val="0067203B"/>
    <w:rsid w:val="00676B13"/>
    <w:rsid w:val="006B3038"/>
    <w:rsid w:val="006C6D3C"/>
    <w:rsid w:val="006F753B"/>
    <w:rsid w:val="00701C55"/>
    <w:rsid w:val="00723618"/>
    <w:rsid w:val="0074362D"/>
    <w:rsid w:val="00746CA7"/>
    <w:rsid w:val="00747CBB"/>
    <w:rsid w:val="00751B61"/>
    <w:rsid w:val="007840CC"/>
    <w:rsid w:val="00787ED5"/>
    <w:rsid w:val="007A169E"/>
    <w:rsid w:val="008000A4"/>
    <w:rsid w:val="0080280D"/>
    <w:rsid w:val="008417F8"/>
    <w:rsid w:val="0088054C"/>
    <w:rsid w:val="00886B8E"/>
    <w:rsid w:val="00897FEE"/>
    <w:rsid w:val="0090134C"/>
    <w:rsid w:val="009853F3"/>
    <w:rsid w:val="00986518"/>
    <w:rsid w:val="00992A0C"/>
    <w:rsid w:val="009E55DB"/>
    <w:rsid w:val="00A23674"/>
    <w:rsid w:val="00A308B8"/>
    <w:rsid w:val="00A328E7"/>
    <w:rsid w:val="00A36E1F"/>
    <w:rsid w:val="00A548FB"/>
    <w:rsid w:val="00A6692D"/>
    <w:rsid w:val="00AC0AF2"/>
    <w:rsid w:val="00AC2719"/>
    <w:rsid w:val="00AC6EA4"/>
    <w:rsid w:val="00AE31AF"/>
    <w:rsid w:val="00AF17FE"/>
    <w:rsid w:val="00B11A45"/>
    <w:rsid w:val="00B26988"/>
    <w:rsid w:val="00B3112C"/>
    <w:rsid w:val="00B31F0E"/>
    <w:rsid w:val="00B838D3"/>
    <w:rsid w:val="00B87FAE"/>
    <w:rsid w:val="00BA2AD2"/>
    <w:rsid w:val="00BB392B"/>
    <w:rsid w:val="00BB6A93"/>
    <w:rsid w:val="00BC599C"/>
    <w:rsid w:val="00C005BC"/>
    <w:rsid w:val="00C604C3"/>
    <w:rsid w:val="00C73652"/>
    <w:rsid w:val="00C77575"/>
    <w:rsid w:val="00C955E5"/>
    <w:rsid w:val="00CA7F5E"/>
    <w:rsid w:val="00CB6B61"/>
    <w:rsid w:val="00D169CD"/>
    <w:rsid w:val="00D67085"/>
    <w:rsid w:val="00D76515"/>
    <w:rsid w:val="00D94C44"/>
    <w:rsid w:val="00DB3CF3"/>
    <w:rsid w:val="00E12DBF"/>
    <w:rsid w:val="00E469A4"/>
    <w:rsid w:val="00E91B42"/>
    <w:rsid w:val="00EA112D"/>
    <w:rsid w:val="00ED292E"/>
    <w:rsid w:val="00F23C69"/>
    <w:rsid w:val="00F5552B"/>
    <w:rsid w:val="00FC3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AEE"/>
    <w:pPr>
      <w:spacing w:before="120"/>
      <w:jc w:val="both"/>
    </w:pPr>
    <w:rPr>
      <w:rFonts w:ascii="Arial Narrow" w:hAnsi="Arial Narrow"/>
    </w:rPr>
  </w:style>
  <w:style w:type="paragraph" w:styleId="Titre1">
    <w:name w:val="heading 1"/>
    <w:basedOn w:val="Normal"/>
    <w:next w:val="Normal"/>
    <w:qFormat/>
    <w:rsid w:val="002D0AEE"/>
    <w:pPr>
      <w:keepNext/>
      <w:numPr>
        <w:numId w:val="11"/>
      </w:numPr>
      <w:pBdr>
        <w:bottom w:val="single" w:sz="12" w:space="4" w:color="0070C0"/>
      </w:pBdr>
      <w:spacing w:before="240" w:after="240"/>
      <w:jc w:val="left"/>
      <w:outlineLvl w:val="0"/>
    </w:pPr>
    <w:rPr>
      <w:b/>
      <w:smallCaps/>
      <w:color w:val="333333"/>
      <w:kern w:val="28"/>
      <w:sz w:val="40"/>
    </w:rPr>
  </w:style>
  <w:style w:type="paragraph" w:styleId="Titre2">
    <w:name w:val="heading 2"/>
    <w:basedOn w:val="Normal"/>
    <w:next w:val="Normal"/>
    <w:link w:val="Titre2Car"/>
    <w:qFormat/>
    <w:rsid w:val="002D0AEE"/>
    <w:pPr>
      <w:numPr>
        <w:ilvl w:val="1"/>
        <w:numId w:val="11"/>
      </w:numPr>
      <w:spacing w:before="240" w:after="80"/>
      <w:jc w:val="left"/>
      <w:outlineLvl w:val="1"/>
    </w:pPr>
    <w:rPr>
      <w:b/>
      <w:color w:val="333333"/>
      <w:sz w:val="32"/>
      <w:lang w:val="x-none" w:eastAsia="x-none"/>
    </w:rPr>
  </w:style>
  <w:style w:type="paragraph" w:styleId="Titre3">
    <w:name w:val="heading 3"/>
    <w:basedOn w:val="Normal"/>
    <w:next w:val="Normal"/>
    <w:link w:val="Titre3Car"/>
    <w:qFormat/>
    <w:rsid w:val="002D0AEE"/>
    <w:pPr>
      <w:numPr>
        <w:ilvl w:val="2"/>
        <w:numId w:val="11"/>
      </w:numPr>
      <w:spacing w:before="160" w:after="40"/>
      <w:jc w:val="left"/>
      <w:outlineLvl w:val="2"/>
    </w:pPr>
    <w:rPr>
      <w:b/>
      <w:iCs/>
      <w:color w:val="333333"/>
      <w:sz w:val="28"/>
      <w:lang w:val="x-none" w:eastAsia="x-none"/>
    </w:rPr>
  </w:style>
  <w:style w:type="paragraph" w:styleId="Titre4">
    <w:name w:val="heading 4"/>
    <w:basedOn w:val="Normal"/>
    <w:next w:val="Normal"/>
    <w:link w:val="Titre4Car"/>
    <w:qFormat/>
    <w:rsid w:val="002D0AEE"/>
    <w:pPr>
      <w:keepNext/>
      <w:numPr>
        <w:ilvl w:val="3"/>
        <w:numId w:val="11"/>
      </w:numPr>
      <w:spacing w:before="160"/>
      <w:jc w:val="left"/>
      <w:outlineLvl w:val="3"/>
    </w:pPr>
    <w:rPr>
      <w:b/>
      <w:color w:val="333333"/>
      <w:spacing w:val="20"/>
      <w:sz w:val="24"/>
      <w:lang w:val="x-none" w:eastAsia="x-none"/>
    </w:rPr>
  </w:style>
  <w:style w:type="paragraph" w:styleId="Titre5">
    <w:name w:val="heading 5"/>
    <w:basedOn w:val="Normal"/>
    <w:next w:val="Normal"/>
    <w:qFormat/>
    <w:rsid w:val="002D0AEE"/>
    <w:pPr>
      <w:numPr>
        <w:ilvl w:val="4"/>
        <w:numId w:val="11"/>
      </w:numPr>
      <w:spacing w:before="160"/>
      <w:jc w:val="left"/>
      <w:outlineLvl w:val="4"/>
    </w:pPr>
    <w:rPr>
      <w:b/>
      <w:color w:val="333333"/>
      <w:sz w:val="22"/>
    </w:rPr>
  </w:style>
  <w:style w:type="paragraph" w:styleId="Titre6">
    <w:name w:val="heading 6"/>
    <w:basedOn w:val="Normal"/>
    <w:next w:val="Normal"/>
    <w:qFormat/>
    <w:rsid w:val="002D0AEE"/>
    <w:pPr>
      <w:numPr>
        <w:ilvl w:val="5"/>
        <w:numId w:val="11"/>
      </w:numPr>
      <w:spacing w:before="160"/>
      <w:jc w:val="left"/>
      <w:outlineLvl w:val="5"/>
    </w:pPr>
    <w:rPr>
      <w:b/>
      <w:color w:val="333333"/>
    </w:rPr>
  </w:style>
  <w:style w:type="paragraph" w:styleId="Titre7">
    <w:name w:val="heading 7"/>
    <w:aliases w:val="letter list,lettered list,Lev 7,H7,Annexe2,Aston T7,(Shift Ctrl 7),T7,1.2.3.4.5.6.7.,Legal Level 1.1.,L7,Annexe 1,figure caption,Renvoi Bleu,Edf Titre 7,Heading 7 CFMU,Chapitre niveau 7,nul,h7,heading 7,Do Not Use3,7,ASAPHeading 7,req3"/>
    <w:basedOn w:val="Normal"/>
    <w:next w:val="Normal"/>
    <w:qFormat/>
    <w:rsid w:val="002D0AEE"/>
    <w:pPr>
      <w:numPr>
        <w:ilvl w:val="6"/>
        <w:numId w:val="11"/>
      </w:numPr>
      <w:outlineLvl w:val="6"/>
    </w:pPr>
    <w:rPr>
      <w:b/>
      <w:color w:val="000000"/>
    </w:rPr>
  </w:style>
  <w:style w:type="paragraph" w:styleId="Titre8">
    <w:name w:val="heading 8"/>
    <w:aliases w:val="Lev 8,Center Bold,action,Annexe3,Aston Légende,t,Text, action,T8,text,Legal Level 1.1.1.,Annexe 2,table caption,Renvoi Rouge,Edf Titre 8,Heading 8 CFMU,Chapitre niveau 8,h8,heading 8,Do Not Use2,Annexe 31,Annexe 32,Annexe 33,Annexe 34"/>
    <w:basedOn w:val="Normal"/>
    <w:next w:val="Normal"/>
    <w:qFormat/>
    <w:rsid w:val="002D0AEE"/>
    <w:pPr>
      <w:numPr>
        <w:ilvl w:val="7"/>
        <w:numId w:val="11"/>
      </w:numPr>
      <w:spacing w:before="240" w:after="60"/>
      <w:outlineLvl w:val="7"/>
    </w:pPr>
    <w:rPr>
      <w:i/>
    </w:rPr>
  </w:style>
  <w:style w:type="paragraph" w:styleId="Titre9">
    <w:name w:val="heading 9"/>
    <w:aliases w:val="Heading 9-paranum,Lev 9,progress,Annexe4, progress,App Heading,Legal Level 1.1.1.1.,Annexe 3,Renvoi Vert,Edf Titre 9,Heading 9 CFMU,Chapitre niveau 9,h9,RFP Reference,Do Not Use1,titre l1c1,titre l1c11,titre l1c12,titre l1c13,Annexe 4"/>
    <w:basedOn w:val="Normal"/>
    <w:next w:val="Normal"/>
    <w:qFormat/>
    <w:rsid w:val="002D0AEE"/>
    <w:pPr>
      <w:numPr>
        <w:ilvl w:val="8"/>
        <w:numId w:val="1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spacing w:before="0"/>
    </w:pPr>
    <w:rPr>
      <w:rFonts w:cs="Arial"/>
      <w:b/>
      <w:bCs/>
      <w:sz w:val="24"/>
      <w:szCs w:val="24"/>
    </w:rPr>
  </w:style>
  <w:style w:type="paragraph" w:styleId="Corpsdetexte">
    <w:name w:val="Body Text"/>
    <w:basedOn w:val="Normal"/>
    <w:semiHidden/>
    <w:pPr>
      <w:spacing w:before="0" w:after="120"/>
    </w:pPr>
  </w:style>
  <w:style w:type="paragraph" w:styleId="Liste">
    <w:name w:val="List"/>
    <w:basedOn w:val="Corpsdetexte"/>
    <w:semiHidden/>
    <w:rPr>
      <w:rFonts w:cs="Tahoma"/>
    </w:rPr>
  </w:style>
  <w:style w:type="paragraph" w:styleId="Lgende">
    <w:name w:val="caption"/>
    <w:basedOn w:val="Normal"/>
    <w:qFormat/>
    <w:pPr>
      <w:suppressLineNumbers/>
      <w:spacing w:after="120"/>
    </w:pPr>
    <w:rPr>
      <w:rFonts w:cs="Tahoma"/>
      <w:i/>
      <w:iCs/>
      <w:sz w:val="24"/>
      <w:szCs w:val="24"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  <w:spacing w:before="0"/>
      <w:jc w:val="left"/>
    </w:pPr>
    <w:rPr>
      <w:sz w:val="16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  <w:rPr>
      <w:sz w:val="16"/>
      <w:lang w:val="x-none" w:eastAsia="x-none"/>
    </w:rPr>
  </w:style>
  <w:style w:type="paragraph" w:customStyle="1" w:styleId="Nomfichier">
    <w:name w:val="Nom fichier"/>
    <w:basedOn w:val="Normal"/>
    <w:pPr>
      <w:spacing w:before="0"/>
      <w:jc w:val="right"/>
    </w:pPr>
    <w:rPr>
      <w:sz w:val="10"/>
    </w:rPr>
  </w:style>
  <w:style w:type="paragraph" w:customStyle="1" w:styleId="Adresse">
    <w:name w:val="Adresse"/>
    <w:basedOn w:val="Normal"/>
    <w:pPr>
      <w:spacing w:before="0"/>
      <w:ind w:left="5103"/>
      <w:jc w:val="left"/>
    </w:pPr>
    <w:rPr>
      <w:b/>
    </w:rPr>
  </w:style>
  <w:style w:type="paragraph" w:customStyle="1" w:styleId="Anomalies">
    <w:name w:val="Anomalies"/>
    <w:basedOn w:val="Normal"/>
    <w:pPr>
      <w:numPr>
        <w:numId w:val="2"/>
      </w:numPr>
      <w:spacing w:before="100"/>
    </w:pPr>
    <w:rPr>
      <w:i/>
    </w:rPr>
  </w:style>
  <w:style w:type="paragraph" w:customStyle="1" w:styleId="Anomaliesdangereuses">
    <w:name w:val="Anomalies dangereuses"/>
    <w:basedOn w:val="Anomalies"/>
    <w:pPr>
      <w:numPr>
        <w:numId w:val="0"/>
      </w:numPr>
      <w:ind w:left="1418" w:hanging="567"/>
    </w:pPr>
    <w:rPr>
      <w:b/>
    </w:rPr>
  </w:style>
  <w:style w:type="character" w:styleId="Appeldenotedefin">
    <w:name w:val="endnote reference"/>
    <w:semiHidden/>
    <w:rPr>
      <w:rFonts w:ascii="Arial" w:hAnsi="Arial"/>
      <w:i/>
      <w:sz w:val="18"/>
      <w:vertAlign w:val="superscript"/>
    </w:rPr>
  </w:style>
  <w:style w:type="character" w:styleId="Appelnotedebasdep">
    <w:name w:val="footnote reference"/>
    <w:semiHidden/>
    <w:rPr>
      <w:rFonts w:ascii="Arial" w:hAnsi="Arial"/>
      <w:i/>
      <w:sz w:val="18"/>
      <w:vertAlign w:val="superscript"/>
    </w:rPr>
  </w:style>
  <w:style w:type="character" w:styleId="CitationHTML">
    <w:name w:val="HTML Cite"/>
    <w:semiHidden/>
    <w:rPr>
      <w:rFonts w:ascii="Arial" w:hAnsi="Arial"/>
      <w:iCs/>
      <w:sz w:val="20"/>
    </w:rPr>
  </w:style>
  <w:style w:type="paragraph" w:styleId="Commentaire">
    <w:name w:val="annotation text"/>
    <w:basedOn w:val="Normal"/>
    <w:semiHidden/>
  </w:style>
  <w:style w:type="paragraph" w:customStyle="1" w:styleId="Corpslettre">
    <w:name w:val="Corps lettre"/>
    <w:basedOn w:val="Normal"/>
    <w:pPr>
      <w:ind w:firstLine="567"/>
    </w:pPr>
  </w:style>
  <w:style w:type="paragraph" w:styleId="Date">
    <w:name w:val="Date"/>
    <w:basedOn w:val="Normal"/>
    <w:next w:val="Adresse"/>
    <w:semiHidden/>
    <w:pPr>
      <w:spacing w:before="0" w:after="360"/>
      <w:ind w:left="5103"/>
      <w:jc w:val="left"/>
    </w:pPr>
  </w:style>
  <w:style w:type="paragraph" w:customStyle="1" w:styleId="Dpart-Suivi">
    <w:name w:val="Départ - Suivi"/>
    <w:basedOn w:val="Normal"/>
    <w:next w:val="Normal"/>
    <w:pPr>
      <w:spacing w:before="40"/>
    </w:pPr>
    <w:rPr>
      <w:i/>
    </w:rPr>
  </w:style>
  <w:style w:type="character" w:styleId="Lienhypertexte">
    <w:name w:val="Hyperlink"/>
    <w:uiPriority w:val="99"/>
    <w:rPr>
      <w:rFonts w:ascii="Arial" w:hAnsi="Arial"/>
      <w:color w:val="0000FF"/>
      <w:sz w:val="20"/>
      <w:u w:val="single"/>
    </w:rPr>
  </w:style>
  <w:style w:type="character" w:styleId="Lienhypertextesuivivisit">
    <w:name w:val="FollowedHyperlink"/>
    <w:semiHidden/>
    <w:rPr>
      <w:rFonts w:ascii="Arial" w:hAnsi="Arial"/>
      <w:color w:val="800080"/>
      <w:sz w:val="20"/>
      <w:u w:val="single"/>
    </w:rPr>
  </w:style>
  <w:style w:type="character" w:styleId="Marquedecommentaire">
    <w:name w:val="annotation reference"/>
    <w:semiHidden/>
    <w:rPr>
      <w:sz w:val="16"/>
    </w:rPr>
  </w:style>
  <w:style w:type="paragraph" w:customStyle="1" w:styleId="NRfrences">
    <w:name w:val="N/Références"/>
    <w:basedOn w:val="Normal"/>
    <w:next w:val="Dpart-Suivi"/>
    <w:pPr>
      <w:spacing w:before="0"/>
    </w:pPr>
    <w:rPr>
      <w:i/>
      <w:sz w:val="18"/>
    </w:rPr>
  </w:style>
  <w:style w:type="paragraph" w:customStyle="1" w:styleId="Retrait1">
    <w:name w:val="Retrait1"/>
    <w:basedOn w:val="Normal"/>
    <w:link w:val="Retrait1Car"/>
    <w:qFormat/>
    <w:rsid w:val="002D0AEE"/>
    <w:pPr>
      <w:numPr>
        <w:numId w:val="3"/>
      </w:numPr>
      <w:tabs>
        <w:tab w:val="left" w:pos="680"/>
      </w:tabs>
      <w:jc w:val="left"/>
    </w:pPr>
    <w:rPr>
      <w:b/>
      <w:lang w:val="x-none" w:eastAsia="x-none"/>
    </w:rPr>
  </w:style>
  <w:style w:type="paragraph" w:customStyle="1" w:styleId="Nominterlocuteur">
    <w:name w:val="Nom interlocuteur"/>
    <w:basedOn w:val="Retrait1"/>
    <w:pPr>
      <w:numPr>
        <w:numId w:val="0"/>
      </w:numPr>
    </w:pPr>
    <w:rPr>
      <w:smallCaps/>
    </w:rPr>
  </w:style>
  <w:style w:type="paragraph" w:styleId="NormalWeb">
    <w:name w:val="Normal (Web)"/>
    <w:basedOn w:val="Normal"/>
    <w:semiHidden/>
    <w:pPr>
      <w:spacing w:before="100" w:beforeAutospacing="1" w:after="119"/>
      <w:jc w:val="left"/>
    </w:pPr>
    <w:rPr>
      <w:rFonts w:ascii="Arial Unicode MS" w:eastAsia="Arial Unicode MS" w:hAnsi="Arial Unicode MS" w:cs="Arial Unicode MS"/>
      <w:sz w:val="24"/>
      <w:szCs w:val="24"/>
    </w:rPr>
  </w:style>
  <w:style w:type="character" w:styleId="Numrodepage">
    <w:name w:val="page number"/>
    <w:semiHidden/>
    <w:rPr>
      <w:rFonts w:ascii="Arial" w:hAnsi="Arial"/>
      <w:sz w:val="16"/>
    </w:rPr>
  </w:style>
  <w:style w:type="paragraph" w:customStyle="1" w:styleId="Objet">
    <w:name w:val="Objet"/>
    <w:basedOn w:val="Normal"/>
    <w:next w:val="Normal"/>
    <w:pPr>
      <w:spacing w:before="40"/>
    </w:pPr>
    <w:rPr>
      <w:b/>
    </w:rPr>
  </w:style>
  <w:style w:type="paragraph" w:customStyle="1" w:styleId="PiedSige">
    <w:name w:val="Pied Siège"/>
    <w:basedOn w:val="Pieddepage"/>
    <w:rPr>
      <w:b/>
      <w:sz w:val="12"/>
    </w:rPr>
  </w:style>
  <w:style w:type="paragraph" w:customStyle="1" w:styleId="Prescriptions">
    <w:name w:val="Prescriptions"/>
    <w:basedOn w:val="Normal"/>
    <w:pPr>
      <w:spacing w:before="100"/>
      <w:ind w:left="1418" w:hanging="567"/>
    </w:pPr>
    <w:rPr>
      <w:rFonts w:cs="Arial"/>
      <w:i/>
    </w:rPr>
  </w:style>
  <w:style w:type="paragraph" w:customStyle="1" w:styleId="Titrecouverture1">
    <w:name w:val="Titre couverture 1"/>
    <w:basedOn w:val="Titrecouverture"/>
    <w:rPr>
      <w:sz w:val="28"/>
    </w:rPr>
  </w:style>
  <w:style w:type="paragraph" w:customStyle="1" w:styleId="Retrait2">
    <w:name w:val="Retrait2"/>
    <w:basedOn w:val="Normal"/>
    <w:link w:val="Retrait2Car"/>
    <w:qFormat/>
    <w:rsid w:val="002D0AEE"/>
    <w:pPr>
      <w:numPr>
        <w:numId w:val="4"/>
      </w:numPr>
      <w:tabs>
        <w:tab w:val="clear" w:pos="1324"/>
        <w:tab w:val="left" w:pos="964"/>
      </w:tabs>
      <w:spacing w:before="80"/>
      <w:ind w:left="964" w:hanging="284"/>
      <w:jc w:val="left"/>
    </w:pPr>
    <w:rPr>
      <w:lang w:val="x-none" w:eastAsia="x-none"/>
    </w:rPr>
  </w:style>
  <w:style w:type="paragraph" w:customStyle="1" w:styleId="Retrait3">
    <w:name w:val="Retrait3"/>
    <w:basedOn w:val="Normal"/>
    <w:rsid w:val="002D0AEE"/>
    <w:pPr>
      <w:numPr>
        <w:numId w:val="15"/>
      </w:numPr>
      <w:tabs>
        <w:tab w:val="clear" w:pos="1778"/>
        <w:tab w:val="left" w:pos="964"/>
      </w:tabs>
      <w:spacing w:before="40"/>
      <w:jc w:val="left"/>
    </w:pPr>
    <w:rPr>
      <w:rFonts w:cs="Arial"/>
    </w:rPr>
  </w:style>
  <w:style w:type="paragraph" w:customStyle="1" w:styleId="Signataire">
    <w:name w:val="Signataire"/>
    <w:basedOn w:val="Normal"/>
    <w:next w:val="Normal"/>
    <w:pPr>
      <w:ind w:left="5103"/>
      <w:jc w:val="left"/>
    </w:pPr>
  </w:style>
  <w:style w:type="paragraph" w:customStyle="1" w:styleId="Soustitredecouverture">
    <w:name w:val="Sous titre de couverture"/>
    <w:basedOn w:val="Normal"/>
    <w:pPr>
      <w:framePr w:w="7088" w:h="4536" w:hSpace="142" w:wrap="notBeside" w:vAnchor="page" w:hAnchor="page" w:x="2439" w:y="8506"/>
      <w:pBdr>
        <w:bottom w:val="single" w:sz="4" w:space="24" w:color="0079C2"/>
      </w:pBdr>
      <w:spacing w:before="0"/>
      <w:ind w:left="567" w:right="567"/>
    </w:pPr>
    <w:rPr>
      <w:b/>
      <w:smallCaps/>
      <w:color w:val="4D4D4D"/>
      <w:sz w:val="32"/>
    </w:rPr>
  </w:style>
  <w:style w:type="paragraph" w:customStyle="1" w:styleId="Standard">
    <w:name w:val="Standar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  <w:spacing w:before="120"/>
    </w:pPr>
    <w:rPr>
      <w:rFonts w:ascii="Arial" w:hAnsi="Arial" w:cs="Arial"/>
      <w:color w:val="000000"/>
      <w:szCs w:val="48"/>
    </w:rPr>
  </w:style>
  <w:style w:type="paragraph" w:customStyle="1" w:styleId="Sous-titregris">
    <w:name w:val="Sous-titre gris"/>
    <w:basedOn w:val="Normal"/>
    <w:qFormat/>
    <w:rsid w:val="002D0AEE"/>
    <w:pPr>
      <w:spacing w:before="200" w:after="40"/>
    </w:pPr>
    <w:rPr>
      <w:color w:val="262626"/>
      <w:sz w:val="28"/>
    </w:rPr>
  </w:style>
  <w:style w:type="paragraph" w:customStyle="1" w:styleId="Titrecouverture">
    <w:name w:val="Titre couverture"/>
    <w:basedOn w:val="Normal"/>
    <w:next w:val="Normal"/>
    <w:pPr>
      <w:shd w:val="clear" w:color="auto" w:fill="7AC043"/>
      <w:spacing w:before="0"/>
    </w:pPr>
    <w:rPr>
      <w:rFonts w:ascii="Century Gothic" w:hAnsi="Century Gothic"/>
      <w:b/>
      <w:smallCaps/>
      <w:color w:val="FFFFFF"/>
      <w:kern w:val="28"/>
      <w:sz w:val="52"/>
    </w:rPr>
  </w:style>
  <w:style w:type="paragraph" w:customStyle="1" w:styleId="Titredocument">
    <w:name w:val="Titre document"/>
    <w:basedOn w:val="Normal"/>
    <w:rPr>
      <w:rFonts w:ascii="Century Gothic" w:hAnsi="Century Gothic"/>
      <w:b/>
      <w:bCs/>
      <w:smallCaps/>
      <w:color w:val="0000CC"/>
      <w:sz w:val="32"/>
    </w:rPr>
  </w:style>
  <w:style w:type="paragraph" w:styleId="TM1">
    <w:name w:val="toc 1"/>
    <w:basedOn w:val="Normal"/>
    <w:next w:val="Normal"/>
    <w:autoRedefine/>
    <w:uiPriority w:val="39"/>
    <w:pPr>
      <w:spacing w:before="240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Pr>
      <w:b/>
      <w:noProof/>
    </w:rPr>
  </w:style>
  <w:style w:type="paragraph" w:styleId="TM3">
    <w:name w:val="toc 3"/>
    <w:basedOn w:val="Normal"/>
    <w:next w:val="Normal"/>
    <w:autoRedefine/>
    <w:uiPriority w:val="39"/>
    <w:pPr>
      <w:ind w:left="440"/>
    </w:pPr>
    <w:rPr>
      <w:szCs w:val="24"/>
    </w:rPr>
  </w:style>
  <w:style w:type="paragraph" w:styleId="TM4">
    <w:name w:val="toc 4"/>
    <w:basedOn w:val="Normal"/>
    <w:next w:val="Normal"/>
    <w:autoRedefine/>
    <w:semiHidden/>
    <w:pPr>
      <w:ind w:left="540"/>
    </w:pPr>
    <w:rPr>
      <w:szCs w:val="24"/>
    </w:rPr>
  </w:style>
  <w:style w:type="paragraph" w:styleId="TM5">
    <w:name w:val="toc 5"/>
    <w:basedOn w:val="Normal"/>
    <w:next w:val="Normal"/>
    <w:autoRedefine/>
    <w:semiHidden/>
    <w:pPr>
      <w:spacing w:before="0"/>
      <w:ind w:left="960"/>
      <w:jc w:val="left"/>
    </w:pPr>
    <w:rPr>
      <w:rFonts w:ascii="Times New Roman" w:hAnsi="Times New Roman"/>
      <w:sz w:val="24"/>
      <w:szCs w:val="24"/>
    </w:rPr>
  </w:style>
  <w:style w:type="paragraph" w:styleId="TM6">
    <w:name w:val="toc 6"/>
    <w:basedOn w:val="Normal"/>
    <w:next w:val="Normal"/>
    <w:autoRedefine/>
    <w:semiHidden/>
    <w:pPr>
      <w:spacing w:before="0"/>
      <w:ind w:left="1200"/>
      <w:jc w:val="left"/>
    </w:pPr>
    <w:rPr>
      <w:rFonts w:ascii="Times New Roman" w:hAnsi="Times New Roman"/>
      <w:sz w:val="24"/>
      <w:szCs w:val="24"/>
    </w:rPr>
  </w:style>
  <w:style w:type="paragraph" w:styleId="TM7">
    <w:name w:val="toc 7"/>
    <w:basedOn w:val="Normal"/>
    <w:next w:val="Normal"/>
    <w:autoRedefine/>
    <w:semiHidden/>
    <w:pPr>
      <w:spacing w:before="0"/>
      <w:ind w:left="1440"/>
      <w:jc w:val="left"/>
    </w:pPr>
    <w:rPr>
      <w:rFonts w:ascii="Times New Roman" w:hAnsi="Times New Roman"/>
      <w:sz w:val="24"/>
      <w:szCs w:val="24"/>
    </w:rPr>
  </w:style>
  <w:style w:type="paragraph" w:styleId="TM8">
    <w:name w:val="toc 8"/>
    <w:basedOn w:val="Normal"/>
    <w:next w:val="Normal"/>
    <w:autoRedefine/>
    <w:semiHidden/>
    <w:pPr>
      <w:spacing w:before="0"/>
      <w:ind w:left="1680"/>
      <w:jc w:val="left"/>
    </w:pPr>
    <w:rPr>
      <w:rFonts w:ascii="Times New Roman" w:hAnsi="Times New Roman"/>
      <w:sz w:val="24"/>
      <w:szCs w:val="24"/>
    </w:rPr>
  </w:style>
  <w:style w:type="paragraph" w:styleId="TM9">
    <w:name w:val="toc 9"/>
    <w:basedOn w:val="Normal"/>
    <w:next w:val="Normal"/>
    <w:autoRedefine/>
    <w:semiHidden/>
    <w:pPr>
      <w:spacing w:before="0"/>
      <w:ind w:left="1920"/>
      <w:jc w:val="left"/>
    </w:pPr>
    <w:rPr>
      <w:rFonts w:ascii="Times New Roman" w:hAnsi="Times New Roman"/>
      <w:sz w:val="24"/>
      <w:szCs w:val="24"/>
    </w:rPr>
  </w:style>
  <w:style w:type="paragraph" w:customStyle="1" w:styleId="Retrait0Vert">
    <w:name w:val="Retrait0 Vert"/>
    <w:basedOn w:val="Normal"/>
    <w:rsid w:val="003F565E"/>
    <w:pPr>
      <w:shd w:val="clear" w:color="auto" w:fill="7AC043"/>
    </w:pPr>
    <w:rPr>
      <w:b/>
      <w:smallCaps/>
      <w:color w:val="FFFFFF"/>
      <w:sz w:val="22"/>
    </w:rPr>
  </w:style>
  <w:style w:type="paragraph" w:customStyle="1" w:styleId="Retrait0Bleu">
    <w:name w:val="Retrait0 Bleu"/>
    <w:basedOn w:val="Retrait0Vert"/>
    <w:pPr>
      <w:shd w:val="clear" w:color="auto" w:fill="90A7D5"/>
    </w:pPr>
  </w:style>
  <w:style w:type="paragraph" w:customStyle="1" w:styleId="Retrait0Rouge">
    <w:name w:val="Retrait0 Rouge"/>
    <w:basedOn w:val="Retrait0Bleu"/>
    <w:pPr>
      <w:shd w:val="clear" w:color="auto" w:fill="CC0000"/>
    </w:pPr>
  </w:style>
  <w:style w:type="paragraph" w:customStyle="1" w:styleId="Encadre">
    <w:name w:val="Encadre"/>
    <w:basedOn w:val="Normal"/>
    <w:pPr>
      <w:pBdr>
        <w:top w:val="single" w:sz="12" w:space="4" w:color="7AC043"/>
        <w:left w:val="single" w:sz="12" w:space="4" w:color="7AC043"/>
        <w:bottom w:val="single" w:sz="12" w:space="4" w:color="7AC043"/>
        <w:right w:val="single" w:sz="12" w:space="4" w:color="7AC043"/>
      </w:pBdr>
    </w:pPr>
    <w:rPr>
      <w:b/>
      <w:bCs/>
      <w:sz w:val="22"/>
    </w:rPr>
  </w:style>
  <w:style w:type="paragraph" w:customStyle="1" w:styleId="Retrait0">
    <w:name w:val="Retrait0"/>
    <w:basedOn w:val="Normal"/>
    <w:link w:val="Retrait0Car"/>
    <w:rsid w:val="002D0AEE"/>
    <w:pPr>
      <w:widowControl w:val="0"/>
      <w:shd w:val="clear" w:color="auto" w:fill="0070C0"/>
      <w:tabs>
        <w:tab w:val="right" w:pos="10206"/>
      </w:tabs>
      <w:autoSpaceDE w:val="0"/>
      <w:autoSpaceDN w:val="0"/>
      <w:adjustRightInd w:val="0"/>
    </w:pPr>
    <w:rPr>
      <w:b/>
      <w:smallCaps/>
      <w:color w:val="FFFFFF"/>
      <w:sz w:val="22"/>
    </w:rPr>
  </w:style>
  <w:style w:type="character" w:customStyle="1" w:styleId="ImportantCar">
    <w:name w:val="Important Car"/>
    <w:rPr>
      <w:rFonts w:ascii="Arial" w:eastAsia="Arial Unicode MS" w:hAnsi="Arial" w:cs="Tahoma"/>
      <w:b/>
      <w:color w:val="002060"/>
      <w:sz w:val="24"/>
    </w:rPr>
  </w:style>
  <w:style w:type="character" w:customStyle="1" w:styleId="PieddepageCar">
    <w:name w:val="Pied de page Car"/>
    <w:link w:val="Pieddepage"/>
    <w:rsid w:val="00AF17FE"/>
    <w:rPr>
      <w:rFonts w:ascii="Arial Narrow" w:hAnsi="Arial Narrow"/>
      <w:sz w:val="16"/>
    </w:rPr>
  </w:style>
  <w:style w:type="character" w:customStyle="1" w:styleId="Titre3Car">
    <w:name w:val="Titre 3 Car"/>
    <w:link w:val="Titre3"/>
    <w:rsid w:val="00F23C69"/>
    <w:rPr>
      <w:rFonts w:ascii="Arial Narrow" w:hAnsi="Arial Narrow"/>
      <w:b/>
      <w:iCs/>
      <w:color w:val="333333"/>
      <w:sz w:val="28"/>
      <w:lang w:val="x-none" w:eastAsia="x-none"/>
    </w:rPr>
  </w:style>
  <w:style w:type="character" w:customStyle="1" w:styleId="Titre4Car">
    <w:name w:val="Titre 4 Car"/>
    <w:link w:val="Titre4"/>
    <w:rsid w:val="00F23C69"/>
    <w:rPr>
      <w:rFonts w:ascii="Arial Narrow" w:hAnsi="Arial Narrow"/>
      <w:b/>
      <w:color w:val="333333"/>
      <w:spacing w:val="20"/>
      <w:sz w:val="24"/>
      <w:lang w:val="x-none" w:eastAsia="x-none"/>
    </w:rPr>
  </w:style>
  <w:style w:type="character" w:customStyle="1" w:styleId="Titre2Car">
    <w:name w:val="Titre 2 Car"/>
    <w:link w:val="Titre2"/>
    <w:rsid w:val="00F23C69"/>
    <w:rPr>
      <w:rFonts w:ascii="Arial Narrow" w:hAnsi="Arial Narrow"/>
      <w:b/>
      <w:color w:val="333333"/>
      <w:sz w:val="32"/>
      <w:lang w:val="x-none" w:eastAsia="x-none"/>
    </w:rPr>
  </w:style>
  <w:style w:type="table" w:styleId="Grilledutableau">
    <w:name w:val="Table Grid"/>
    <w:basedOn w:val="TableauNormal"/>
    <w:uiPriority w:val="59"/>
    <w:rsid w:val="00600C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trait2Car">
    <w:name w:val="Retrait2 Car"/>
    <w:link w:val="Retrait2"/>
    <w:locked/>
    <w:rsid w:val="002D0AEE"/>
    <w:rPr>
      <w:rFonts w:ascii="Arial Narrow" w:hAnsi="Arial Narrow"/>
      <w:lang w:val="x-none" w:eastAsia="x-none"/>
    </w:rPr>
  </w:style>
  <w:style w:type="character" w:customStyle="1" w:styleId="Retrait1Car">
    <w:name w:val="Retrait1 Car"/>
    <w:link w:val="Retrait1"/>
    <w:rsid w:val="002D0AEE"/>
    <w:rPr>
      <w:rFonts w:ascii="Arial Narrow" w:hAnsi="Arial Narrow"/>
      <w:b/>
      <w:lang w:val="x-none" w:eastAsia="x-none"/>
    </w:rPr>
  </w:style>
  <w:style w:type="paragraph" w:customStyle="1" w:styleId="Emphasebleu">
    <w:name w:val="Emphase bleu"/>
    <w:basedOn w:val="Sous-titregris"/>
    <w:qFormat/>
    <w:rsid w:val="002D0AEE"/>
    <w:rPr>
      <w:color w:val="0070C0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97FEE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897FEE"/>
    <w:rPr>
      <w:rFonts w:ascii="Tahoma" w:hAnsi="Tahoma" w:cs="Tahoma"/>
      <w:sz w:val="16"/>
      <w:szCs w:val="16"/>
    </w:rPr>
  </w:style>
  <w:style w:type="character" w:customStyle="1" w:styleId="Retrait0Car">
    <w:name w:val="Retrait0 Car"/>
    <w:link w:val="Retrait0"/>
    <w:locked/>
    <w:rsid w:val="002D0AEE"/>
    <w:rPr>
      <w:rFonts w:ascii="Arial Narrow" w:hAnsi="Arial Narrow"/>
      <w:b/>
      <w:smallCaps/>
      <w:color w:val="FFFFFF"/>
      <w:sz w:val="22"/>
      <w:shd w:val="clear" w:color="auto" w:fill="0070C0"/>
    </w:rPr>
  </w:style>
  <w:style w:type="paragraph" w:customStyle="1" w:styleId="Pictocentre">
    <w:name w:val="Picto centre"/>
    <w:basedOn w:val="Normal"/>
    <w:qFormat/>
    <w:rsid w:val="00627253"/>
    <w:pPr>
      <w:spacing w:before="20" w:after="20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AEE"/>
    <w:pPr>
      <w:spacing w:before="120"/>
      <w:jc w:val="both"/>
    </w:pPr>
    <w:rPr>
      <w:rFonts w:ascii="Arial Narrow" w:hAnsi="Arial Narrow"/>
    </w:rPr>
  </w:style>
  <w:style w:type="paragraph" w:styleId="Titre1">
    <w:name w:val="heading 1"/>
    <w:basedOn w:val="Normal"/>
    <w:next w:val="Normal"/>
    <w:qFormat/>
    <w:rsid w:val="002D0AEE"/>
    <w:pPr>
      <w:keepNext/>
      <w:numPr>
        <w:numId w:val="11"/>
      </w:numPr>
      <w:pBdr>
        <w:bottom w:val="single" w:sz="12" w:space="4" w:color="0070C0"/>
      </w:pBdr>
      <w:spacing w:before="240" w:after="240"/>
      <w:jc w:val="left"/>
      <w:outlineLvl w:val="0"/>
    </w:pPr>
    <w:rPr>
      <w:b/>
      <w:smallCaps/>
      <w:color w:val="333333"/>
      <w:kern w:val="28"/>
      <w:sz w:val="40"/>
    </w:rPr>
  </w:style>
  <w:style w:type="paragraph" w:styleId="Titre2">
    <w:name w:val="heading 2"/>
    <w:basedOn w:val="Normal"/>
    <w:next w:val="Normal"/>
    <w:link w:val="Titre2Car"/>
    <w:qFormat/>
    <w:rsid w:val="002D0AEE"/>
    <w:pPr>
      <w:numPr>
        <w:ilvl w:val="1"/>
        <w:numId w:val="11"/>
      </w:numPr>
      <w:spacing w:before="240" w:after="80"/>
      <w:jc w:val="left"/>
      <w:outlineLvl w:val="1"/>
    </w:pPr>
    <w:rPr>
      <w:b/>
      <w:color w:val="333333"/>
      <w:sz w:val="32"/>
      <w:lang w:val="x-none" w:eastAsia="x-none"/>
    </w:rPr>
  </w:style>
  <w:style w:type="paragraph" w:styleId="Titre3">
    <w:name w:val="heading 3"/>
    <w:basedOn w:val="Normal"/>
    <w:next w:val="Normal"/>
    <w:link w:val="Titre3Car"/>
    <w:qFormat/>
    <w:rsid w:val="002D0AEE"/>
    <w:pPr>
      <w:numPr>
        <w:ilvl w:val="2"/>
        <w:numId w:val="11"/>
      </w:numPr>
      <w:spacing w:before="160" w:after="40"/>
      <w:jc w:val="left"/>
      <w:outlineLvl w:val="2"/>
    </w:pPr>
    <w:rPr>
      <w:b/>
      <w:iCs/>
      <w:color w:val="333333"/>
      <w:sz w:val="28"/>
      <w:lang w:val="x-none" w:eastAsia="x-none"/>
    </w:rPr>
  </w:style>
  <w:style w:type="paragraph" w:styleId="Titre4">
    <w:name w:val="heading 4"/>
    <w:basedOn w:val="Normal"/>
    <w:next w:val="Normal"/>
    <w:link w:val="Titre4Car"/>
    <w:qFormat/>
    <w:rsid w:val="002D0AEE"/>
    <w:pPr>
      <w:keepNext/>
      <w:numPr>
        <w:ilvl w:val="3"/>
        <w:numId w:val="11"/>
      </w:numPr>
      <w:spacing w:before="160"/>
      <w:jc w:val="left"/>
      <w:outlineLvl w:val="3"/>
    </w:pPr>
    <w:rPr>
      <w:b/>
      <w:color w:val="333333"/>
      <w:spacing w:val="20"/>
      <w:sz w:val="24"/>
      <w:lang w:val="x-none" w:eastAsia="x-none"/>
    </w:rPr>
  </w:style>
  <w:style w:type="paragraph" w:styleId="Titre5">
    <w:name w:val="heading 5"/>
    <w:basedOn w:val="Normal"/>
    <w:next w:val="Normal"/>
    <w:qFormat/>
    <w:rsid w:val="002D0AEE"/>
    <w:pPr>
      <w:numPr>
        <w:ilvl w:val="4"/>
        <w:numId w:val="11"/>
      </w:numPr>
      <w:spacing w:before="160"/>
      <w:jc w:val="left"/>
      <w:outlineLvl w:val="4"/>
    </w:pPr>
    <w:rPr>
      <w:b/>
      <w:color w:val="333333"/>
      <w:sz w:val="22"/>
    </w:rPr>
  </w:style>
  <w:style w:type="paragraph" w:styleId="Titre6">
    <w:name w:val="heading 6"/>
    <w:basedOn w:val="Normal"/>
    <w:next w:val="Normal"/>
    <w:qFormat/>
    <w:rsid w:val="002D0AEE"/>
    <w:pPr>
      <w:numPr>
        <w:ilvl w:val="5"/>
        <w:numId w:val="11"/>
      </w:numPr>
      <w:spacing w:before="160"/>
      <w:jc w:val="left"/>
      <w:outlineLvl w:val="5"/>
    </w:pPr>
    <w:rPr>
      <w:b/>
      <w:color w:val="333333"/>
    </w:rPr>
  </w:style>
  <w:style w:type="paragraph" w:styleId="Titre7">
    <w:name w:val="heading 7"/>
    <w:aliases w:val="letter list,lettered list,Lev 7,H7,Annexe2,Aston T7,(Shift Ctrl 7),T7,1.2.3.4.5.6.7.,Legal Level 1.1.,L7,Annexe 1,figure caption,Renvoi Bleu,Edf Titre 7,Heading 7 CFMU,Chapitre niveau 7,nul,h7,heading 7,Do Not Use3,7,ASAPHeading 7,req3"/>
    <w:basedOn w:val="Normal"/>
    <w:next w:val="Normal"/>
    <w:qFormat/>
    <w:rsid w:val="002D0AEE"/>
    <w:pPr>
      <w:numPr>
        <w:ilvl w:val="6"/>
        <w:numId w:val="11"/>
      </w:numPr>
      <w:outlineLvl w:val="6"/>
    </w:pPr>
    <w:rPr>
      <w:b/>
      <w:color w:val="000000"/>
    </w:rPr>
  </w:style>
  <w:style w:type="paragraph" w:styleId="Titre8">
    <w:name w:val="heading 8"/>
    <w:aliases w:val="Lev 8,Center Bold,action,Annexe3,Aston Légende,t,Text, action,T8,text,Legal Level 1.1.1.,Annexe 2,table caption,Renvoi Rouge,Edf Titre 8,Heading 8 CFMU,Chapitre niveau 8,h8,heading 8,Do Not Use2,Annexe 31,Annexe 32,Annexe 33,Annexe 34"/>
    <w:basedOn w:val="Normal"/>
    <w:next w:val="Normal"/>
    <w:qFormat/>
    <w:rsid w:val="002D0AEE"/>
    <w:pPr>
      <w:numPr>
        <w:ilvl w:val="7"/>
        <w:numId w:val="11"/>
      </w:numPr>
      <w:spacing w:before="240" w:after="60"/>
      <w:outlineLvl w:val="7"/>
    </w:pPr>
    <w:rPr>
      <w:i/>
    </w:rPr>
  </w:style>
  <w:style w:type="paragraph" w:styleId="Titre9">
    <w:name w:val="heading 9"/>
    <w:aliases w:val="Heading 9-paranum,Lev 9,progress,Annexe4, progress,App Heading,Legal Level 1.1.1.1.,Annexe 3,Renvoi Vert,Edf Titre 9,Heading 9 CFMU,Chapitre niveau 9,h9,RFP Reference,Do Not Use1,titre l1c1,titre l1c11,titre l1c12,titre l1c13,Annexe 4"/>
    <w:basedOn w:val="Normal"/>
    <w:next w:val="Normal"/>
    <w:qFormat/>
    <w:rsid w:val="002D0AEE"/>
    <w:pPr>
      <w:numPr>
        <w:ilvl w:val="8"/>
        <w:numId w:val="1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spacing w:before="0"/>
    </w:pPr>
    <w:rPr>
      <w:rFonts w:cs="Arial"/>
      <w:b/>
      <w:bCs/>
      <w:sz w:val="24"/>
      <w:szCs w:val="24"/>
    </w:rPr>
  </w:style>
  <w:style w:type="paragraph" w:styleId="Corpsdetexte">
    <w:name w:val="Body Text"/>
    <w:basedOn w:val="Normal"/>
    <w:semiHidden/>
    <w:pPr>
      <w:spacing w:before="0" w:after="120"/>
    </w:pPr>
  </w:style>
  <w:style w:type="paragraph" w:styleId="Liste">
    <w:name w:val="List"/>
    <w:basedOn w:val="Corpsdetexte"/>
    <w:semiHidden/>
    <w:rPr>
      <w:rFonts w:cs="Tahoma"/>
    </w:rPr>
  </w:style>
  <w:style w:type="paragraph" w:styleId="Lgende">
    <w:name w:val="caption"/>
    <w:basedOn w:val="Normal"/>
    <w:qFormat/>
    <w:pPr>
      <w:suppressLineNumbers/>
      <w:spacing w:after="120"/>
    </w:pPr>
    <w:rPr>
      <w:rFonts w:cs="Tahoma"/>
      <w:i/>
      <w:iCs/>
      <w:sz w:val="24"/>
      <w:szCs w:val="24"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  <w:spacing w:before="0"/>
      <w:jc w:val="left"/>
    </w:pPr>
    <w:rPr>
      <w:sz w:val="16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  <w:rPr>
      <w:sz w:val="16"/>
      <w:lang w:val="x-none" w:eastAsia="x-none"/>
    </w:rPr>
  </w:style>
  <w:style w:type="paragraph" w:customStyle="1" w:styleId="Nomfichier">
    <w:name w:val="Nom fichier"/>
    <w:basedOn w:val="Normal"/>
    <w:pPr>
      <w:spacing w:before="0"/>
      <w:jc w:val="right"/>
    </w:pPr>
    <w:rPr>
      <w:sz w:val="10"/>
    </w:rPr>
  </w:style>
  <w:style w:type="paragraph" w:customStyle="1" w:styleId="Adresse">
    <w:name w:val="Adresse"/>
    <w:basedOn w:val="Normal"/>
    <w:pPr>
      <w:spacing w:before="0"/>
      <w:ind w:left="5103"/>
      <w:jc w:val="left"/>
    </w:pPr>
    <w:rPr>
      <w:b/>
    </w:rPr>
  </w:style>
  <w:style w:type="paragraph" w:customStyle="1" w:styleId="Anomalies">
    <w:name w:val="Anomalies"/>
    <w:basedOn w:val="Normal"/>
    <w:pPr>
      <w:numPr>
        <w:numId w:val="2"/>
      </w:numPr>
      <w:spacing w:before="100"/>
    </w:pPr>
    <w:rPr>
      <w:i/>
    </w:rPr>
  </w:style>
  <w:style w:type="paragraph" w:customStyle="1" w:styleId="Anomaliesdangereuses">
    <w:name w:val="Anomalies dangereuses"/>
    <w:basedOn w:val="Anomalies"/>
    <w:pPr>
      <w:numPr>
        <w:numId w:val="0"/>
      </w:numPr>
      <w:ind w:left="1418" w:hanging="567"/>
    </w:pPr>
    <w:rPr>
      <w:b/>
    </w:rPr>
  </w:style>
  <w:style w:type="character" w:styleId="Appeldenotedefin">
    <w:name w:val="endnote reference"/>
    <w:semiHidden/>
    <w:rPr>
      <w:rFonts w:ascii="Arial" w:hAnsi="Arial"/>
      <w:i/>
      <w:sz w:val="18"/>
      <w:vertAlign w:val="superscript"/>
    </w:rPr>
  </w:style>
  <w:style w:type="character" w:styleId="Appelnotedebasdep">
    <w:name w:val="footnote reference"/>
    <w:semiHidden/>
    <w:rPr>
      <w:rFonts w:ascii="Arial" w:hAnsi="Arial"/>
      <w:i/>
      <w:sz w:val="18"/>
      <w:vertAlign w:val="superscript"/>
    </w:rPr>
  </w:style>
  <w:style w:type="character" w:styleId="CitationHTML">
    <w:name w:val="HTML Cite"/>
    <w:semiHidden/>
    <w:rPr>
      <w:rFonts w:ascii="Arial" w:hAnsi="Arial"/>
      <w:iCs/>
      <w:sz w:val="20"/>
    </w:rPr>
  </w:style>
  <w:style w:type="paragraph" w:styleId="Commentaire">
    <w:name w:val="annotation text"/>
    <w:basedOn w:val="Normal"/>
    <w:semiHidden/>
  </w:style>
  <w:style w:type="paragraph" w:customStyle="1" w:styleId="Corpslettre">
    <w:name w:val="Corps lettre"/>
    <w:basedOn w:val="Normal"/>
    <w:pPr>
      <w:ind w:firstLine="567"/>
    </w:pPr>
  </w:style>
  <w:style w:type="paragraph" w:styleId="Date">
    <w:name w:val="Date"/>
    <w:basedOn w:val="Normal"/>
    <w:next w:val="Adresse"/>
    <w:semiHidden/>
    <w:pPr>
      <w:spacing w:before="0" w:after="360"/>
      <w:ind w:left="5103"/>
      <w:jc w:val="left"/>
    </w:pPr>
  </w:style>
  <w:style w:type="paragraph" w:customStyle="1" w:styleId="Dpart-Suivi">
    <w:name w:val="Départ - Suivi"/>
    <w:basedOn w:val="Normal"/>
    <w:next w:val="Normal"/>
    <w:pPr>
      <w:spacing w:before="40"/>
    </w:pPr>
    <w:rPr>
      <w:i/>
    </w:rPr>
  </w:style>
  <w:style w:type="character" w:styleId="Lienhypertexte">
    <w:name w:val="Hyperlink"/>
    <w:uiPriority w:val="99"/>
    <w:rPr>
      <w:rFonts w:ascii="Arial" w:hAnsi="Arial"/>
      <w:color w:val="0000FF"/>
      <w:sz w:val="20"/>
      <w:u w:val="single"/>
    </w:rPr>
  </w:style>
  <w:style w:type="character" w:styleId="Lienhypertextesuivivisit">
    <w:name w:val="FollowedHyperlink"/>
    <w:semiHidden/>
    <w:rPr>
      <w:rFonts w:ascii="Arial" w:hAnsi="Arial"/>
      <w:color w:val="800080"/>
      <w:sz w:val="20"/>
      <w:u w:val="single"/>
    </w:rPr>
  </w:style>
  <w:style w:type="character" w:styleId="Marquedecommentaire">
    <w:name w:val="annotation reference"/>
    <w:semiHidden/>
    <w:rPr>
      <w:sz w:val="16"/>
    </w:rPr>
  </w:style>
  <w:style w:type="paragraph" w:customStyle="1" w:styleId="NRfrences">
    <w:name w:val="N/Références"/>
    <w:basedOn w:val="Normal"/>
    <w:next w:val="Dpart-Suivi"/>
    <w:pPr>
      <w:spacing w:before="0"/>
    </w:pPr>
    <w:rPr>
      <w:i/>
      <w:sz w:val="18"/>
    </w:rPr>
  </w:style>
  <w:style w:type="paragraph" w:customStyle="1" w:styleId="Retrait1">
    <w:name w:val="Retrait1"/>
    <w:basedOn w:val="Normal"/>
    <w:link w:val="Retrait1Car"/>
    <w:qFormat/>
    <w:rsid w:val="002D0AEE"/>
    <w:pPr>
      <w:numPr>
        <w:numId w:val="3"/>
      </w:numPr>
      <w:tabs>
        <w:tab w:val="left" w:pos="680"/>
      </w:tabs>
      <w:jc w:val="left"/>
    </w:pPr>
    <w:rPr>
      <w:b/>
      <w:lang w:val="x-none" w:eastAsia="x-none"/>
    </w:rPr>
  </w:style>
  <w:style w:type="paragraph" w:customStyle="1" w:styleId="Nominterlocuteur">
    <w:name w:val="Nom interlocuteur"/>
    <w:basedOn w:val="Retrait1"/>
    <w:pPr>
      <w:numPr>
        <w:numId w:val="0"/>
      </w:numPr>
    </w:pPr>
    <w:rPr>
      <w:smallCaps/>
    </w:rPr>
  </w:style>
  <w:style w:type="paragraph" w:styleId="NormalWeb">
    <w:name w:val="Normal (Web)"/>
    <w:basedOn w:val="Normal"/>
    <w:semiHidden/>
    <w:pPr>
      <w:spacing w:before="100" w:beforeAutospacing="1" w:after="119"/>
      <w:jc w:val="left"/>
    </w:pPr>
    <w:rPr>
      <w:rFonts w:ascii="Arial Unicode MS" w:eastAsia="Arial Unicode MS" w:hAnsi="Arial Unicode MS" w:cs="Arial Unicode MS"/>
      <w:sz w:val="24"/>
      <w:szCs w:val="24"/>
    </w:rPr>
  </w:style>
  <w:style w:type="character" w:styleId="Numrodepage">
    <w:name w:val="page number"/>
    <w:semiHidden/>
    <w:rPr>
      <w:rFonts w:ascii="Arial" w:hAnsi="Arial"/>
      <w:sz w:val="16"/>
    </w:rPr>
  </w:style>
  <w:style w:type="paragraph" w:customStyle="1" w:styleId="Objet">
    <w:name w:val="Objet"/>
    <w:basedOn w:val="Normal"/>
    <w:next w:val="Normal"/>
    <w:pPr>
      <w:spacing w:before="40"/>
    </w:pPr>
    <w:rPr>
      <w:b/>
    </w:rPr>
  </w:style>
  <w:style w:type="paragraph" w:customStyle="1" w:styleId="PiedSige">
    <w:name w:val="Pied Siège"/>
    <w:basedOn w:val="Pieddepage"/>
    <w:rPr>
      <w:b/>
      <w:sz w:val="12"/>
    </w:rPr>
  </w:style>
  <w:style w:type="paragraph" w:customStyle="1" w:styleId="Prescriptions">
    <w:name w:val="Prescriptions"/>
    <w:basedOn w:val="Normal"/>
    <w:pPr>
      <w:spacing w:before="100"/>
      <w:ind w:left="1418" w:hanging="567"/>
    </w:pPr>
    <w:rPr>
      <w:rFonts w:cs="Arial"/>
      <w:i/>
    </w:rPr>
  </w:style>
  <w:style w:type="paragraph" w:customStyle="1" w:styleId="Titrecouverture1">
    <w:name w:val="Titre couverture 1"/>
    <w:basedOn w:val="Titrecouverture"/>
    <w:rPr>
      <w:sz w:val="28"/>
    </w:rPr>
  </w:style>
  <w:style w:type="paragraph" w:customStyle="1" w:styleId="Retrait2">
    <w:name w:val="Retrait2"/>
    <w:basedOn w:val="Normal"/>
    <w:link w:val="Retrait2Car"/>
    <w:qFormat/>
    <w:rsid w:val="002D0AEE"/>
    <w:pPr>
      <w:numPr>
        <w:numId w:val="4"/>
      </w:numPr>
      <w:tabs>
        <w:tab w:val="clear" w:pos="1324"/>
        <w:tab w:val="left" w:pos="964"/>
      </w:tabs>
      <w:spacing w:before="80"/>
      <w:ind w:left="964" w:hanging="284"/>
      <w:jc w:val="left"/>
    </w:pPr>
    <w:rPr>
      <w:lang w:val="x-none" w:eastAsia="x-none"/>
    </w:rPr>
  </w:style>
  <w:style w:type="paragraph" w:customStyle="1" w:styleId="Retrait3">
    <w:name w:val="Retrait3"/>
    <w:basedOn w:val="Normal"/>
    <w:rsid w:val="002D0AEE"/>
    <w:pPr>
      <w:numPr>
        <w:numId w:val="15"/>
      </w:numPr>
      <w:tabs>
        <w:tab w:val="clear" w:pos="1778"/>
        <w:tab w:val="left" w:pos="964"/>
      </w:tabs>
      <w:spacing w:before="40"/>
      <w:jc w:val="left"/>
    </w:pPr>
    <w:rPr>
      <w:rFonts w:cs="Arial"/>
    </w:rPr>
  </w:style>
  <w:style w:type="paragraph" w:customStyle="1" w:styleId="Signataire">
    <w:name w:val="Signataire"/>
    <w:basedOn w:val="Normal"/>
    <w:next w:val="Normal"/>
    <w:pPr>
      <w:ind w:left="5103"/>
      <w:jc w:val="left"/>
    </w:pPr>
  </w:style>
  <w:style w:type="paragraph" w:customStyle="1" w:styleId="Soustitredecouverture">
    <w:name w:val="Sous titre de couverture"/>
    <w:basedOn w:val="Normal"/>
    <w:pPr>
      <w:framePr w:w="7088" w:h="4536" w:hSpace="142" w:wrap="notBeside" w:vAnchor="page" w:hAnchor="page" w:x="2439" w:y="8506"/>
      <w:pBdr>
        <w:bottom w:val="single" w:sz="4" w:space="24" w:color="0079C2"/>
      </w:pBdr>
      <w:spacing w:before="0"/>
      <w:ind w:left="567" w:right="567"/>
    </w:pPr>
    <w:rPr>
      <w:b/>
      <w:smallCaps/>
      <w:color w:val="4D4D4D"/>
      <w:sz w:val="32"/>
    </w:rPr>
  </w:style>
  <w:style w:type="paragraph" w:customStyle="1" w:styleId="Standard">
    <w:name w:val="Standar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  <w:spacing w:before="120"/>
    </w:pPr>
    <w:rPr>
      <w:rFonts w:ascii="Arial" w:hAnsi="Arial" w:cs="Arial"/>
      <w:color w:val="000000"/>
      <w:szCs w:val="48"/>
    </w:rPr>
  </w:style>
  <w:style w:type="paragraph" w:customStyle="1" w:styleId="Sous-titregris">
    <w:name w:val="Sous-titre gris"/>
    <w:basedOn w:val="Normal"/>
    <w:qFormat/>
    <w:rsid w:val="002D0AEE"/>
    <w:pPr>
      <w:spacing w:before="200" w:after="40"/>
    </w:pPr>
    <w:rPr>
      <w:color w:val="262626"/>
      <w:sz w:val="28"/>
    </w:rPr>
  </w:style>
  <w:style w:type="paragraph" w:customStyle="1" w:styleId="Titrecouverture">
    <w:name w:val="Titre couverture"/>
    <w:basedOn w:val="Normal"/>
    <w:next w:val="Normal"/>
    <w:pPr>
      <w:shd w:val="clear" w:color="auto" w:fill="7AC043"/>
      <w:spacing w:before="0"/>
    </w:pPr>
    <w:rPr>
      <w:rFonts w:ascii="Century Gothic" w:hAnsi="Century Gothic"/>
      <w:b/>
      <w:smallCaps/>
      <w:color w:val="FFFFFF"/>
      <w:kern w:val="28"/>
      <w:sz w:val="52"/>
    </w:rPr>
  </w:style>
  <w:style w:type="paragraph" w:customStyle="1" w:styleId="Titredocument">
    <w:name w:val="Titre document"/>
    <w:basedOn w:val="Normal"/>
    <w:rPr>
      <w:rFonts w:ascii="Century Gothic" w:hAnsi="Century Gothic"/>
      <w:b/>
      <w:bCs/>
      <w:smallCaps/>
      <w:color w:val="0000CC"/>
      <w:sz w:val="32"/>
    </w:rPr>
  </w:style>
  <w:style w:type="paragraph" w:styleId="TM1">
    <w:name w:val="toc 1"/>
    <w:basedOn w:val="Normal"/>
    <w:next w:val="Normal"/>
    <w:autoRedefine/>
    <w:uiPriority w:val="39"/>
    <w:pPr>
      <w:spacing w:before="240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Pr>
      <w:b/>
      <w:noProof/>
    </w:rPr>
  </w:style>
  <w:style w:type="paragraph" w:styleId="TM3">
    <w:name w:val="toc 3"/>
    <w:basedOn w:val="Normal"/>
    <w:next w:val="Normal"/>
    <w:autoRedefine/>
    <w:uiPriority w:val="39"/>
    <w:pPr>
      <w:ind w:left="440"/>
    </w:pPr>
    <w:rPr>
      <w:szCs w:val="24"/>
    </w:rPr>
  </w:style>
  <w:style w:type="paragraph" w:styleId="TM4">
    <w:name w:val="toc 4"/>
    <w:basedOn w:val="Normal"/>
    <w:next w:val="Normal"/>
    <w:autoRedefine/>
    <w:semiHidden/>
    <w:pPr>
      <w:ind w:left="540"/>
    </w:pPr>
    <w:rPr>
      <w:szCs w:val="24"/>
    </w:rPr>
  </w:style>
  <w:style w:type="paragraph" w:styleId="TM5">
    <w:name w:val="toc 5"/>
    <w:basedOn w:val="Normal"/>
    <w:next w:val="Normal"/>
    <w:autoRedefine/>
    <w:semiHidden/>
    <w:pPr>
      <w:spacing w:before="0"/>
      <w:ind w:left="960"/>
      <w:jc w:val="left"/>
    </w:pPr>
    <w:rPr>
      <w:rFonts w:ascii="Times New Roman" w:hAnsi="Times New Roman"/>
      <w:sz w:val="24"/>
      <w:szCs w:val="24"/>
    </w:rPr>
  </w:style>
  <w:style w:type="paragraph" w:styleId="TM6">
    <w:name w:val="toc 6"/>
    <w:basedOn w:val="Normal"/>
    <w:next w:val="Normal"/>
    <w:autoRedefine/>
    <w:semiHidden/>
    <w:pPr>
      <w:spacing w:before="0"/>
      <w:ind w:left="1200"/>
      <w:jc w:val="left"/>
    </w:pPr>
    <w:rPr>
      <w:rFonts w:ascii="Times New Roman" w:hAnsi="Times New Roman"/>
      <w:sz w:val="24"/>
      <w:szCs w:val="24"/>
    </w:rPr>
  </w:style>
  <w:style w:type="paragraph" w:styleId="TM7">
    <w:name w:val="toc 7"/>
    <w:basedOn w:val="Normal"/>
    <w:next w:val="Normal"/>
    <w:autoRedefine/>
    <w:semiHidden/>
    <w:pPr>
      <w:spacing w:before="0"/>
      <w:ind w:left="1440"/>
      <w:jc w:val="left"/>
    </w:pPr>
    <w:rPr>
      <w:rFonts w:ascii="Times New Roman" w:hAnsi="Times New Roman"/>
      <w:sz w:val="24"/>
      <w:szCs w:val="24"/>
    </w:rPr>
  </w:style>
  <w:style w:type="paragraph" w:styleId="TM8">
    <w:name w:val="toc 8"/>
    <w:basedOn w:val="Normal"/>
    <w:next w:val="Normal"/>
    <w:autoRedefine/>
    <w:semiHidden/>
    <w:pPr>
      <w:spacing w:before="0"/>
      <w:ind w:left="1680"/>
      <w:jc w:val="left"/>
    </w:pPr>
    <w:rPr>
      <w:rFonts w:ascii="Times New Roman" w:hAnsi="Times New Roman"/>
      <w:sz w:val="24"/>
      <w:szCs w:val="24"/>
    </w:rPr>
  </w:style>
  <w:style w:type="paragraph" w:styleId="TM9">
    <w:name w:val="toc 9"/>
    <w:basedOn w:val="Normal"/>
    <w:next w:val="Normal"/>
    <w:autoRedefine/>
    <w:semiHidden/>
    <w:pPr>
      <w:spacing w:before="0"/>
      <w:ind w:left="1920"/>
      <w:jc w:val="left"/>
    </w:pPr>
    <w:rPr>
      <w:rFonts w:ascii="Times New Roman" w:hAnsi="Times New Roman"/>
      <w:sz w:val="24"/>
      <w:szCs w:val="24"/>
    </w:rPr>
  </w:style>
  <w:style w:type="paragraph" w:customStyle="1" w:styleId="Retrait0Vert">
    <w:name w:val="Retrait0 Vert"/>
    <w:basedOn w:val="Normal"/>
    <w:rsid w:val="003F565E"/>
    <w:pPr>
      <w:shd w:val="clear" w:color="auto" w:fill="7AC043"/>
    </w:pPr>
    <w:rPr>
      <w:b/>
      <w:smallCaps/>
      <w:color w:val="FFFFFF"/>
      <w:sz w:val="22"/>
    </w:rPr>
  </w:style>
  <w:style w:type="paragraph" w:customStyle="1" w:styleId="Retrait0Bleu">
    <w:name w:val="Retrait0 Bleu"/>
    <w:basedOn w:val="Retrait0Vert"/>
    <w:pPr>
      <w:shd w:val="clear" w:color="auto" w:fill="90A7D5"/>
    </w:pPr>
  </w:style>
  <w:style w:type="paragraph" w:customStyle="1" w:styleId="Retrait0Rouge">
    <w:name w:val="Retrait0 Rouge"/>
    <w:basedOn w:val="Retrait0Bleu"/>
    <w:pPr>
      <w:shd w:val="clear" w:color="auto" w:fill="CC0000"/>
    </w:pPr>
  </w:style>
  <w:style w:type="paragraph" w:customStyle="1" w:styleId="Encadre">
    <w:name w:val="Encadre"/>
    <w:basedOn w:val="Normal"/>
    <w:pPr>
      <w:pBdr>
        <w:top w:val="single" w:sz="12" w:space="4" w:color="7AC043"/>
        <w:left w:val="single" w:sz="12" w:space="4" w:color="7AC043"/>
        <w:bottom w:val="single" w:sz="12" w:space="4" w:color="7AC043"/>
        <w:right w:val="single" w:sz="12" w:space="4" w:color="7AC043"/>
      </w:pBdr>
    </w:pPr>
    <w:rPr>
      <w:b/>
      <w:bCs/>
      <w:sz w:val="22"/>
    </w:rPr>
  </w:style>
  <w:style w:type="paragraph" w:customStyle="1" w:styleId="Retrait0">
    <w:name w:val="Retrait0"/>
    <w:basedOn w:val="Normal"/>
    <w:link w:val="Retrait0Car"/>
    <w:rsid w:val="002D0AEE"/>
    <w:pPr>
      <w:widowControl w:val="0"/>
      <w:shd w:val="clear" w:color="auto" w:fill="0070C0"/>
      <w:tabs>
        <w:tab w:val="right" w:pos="10206"/>
      </w:tabs>
      <w:autoSpaceDE w:val="0"/>
      <w:autoSpaceDN w:val="0"/>
      <w:adjustRightInd w:val="0"/>
    </w:pPr>
    <w:rPr>
      <w:b/>
      <w:smallCaps/>
      <w:color w:val="FFFFFF"/>
      <w:sz w:val="22"/>
    </w:rPr>
  </w:style>
  <w:style w:type="character" w:customStyle="1" w:styleId="ImportantCar">
    <w:name w:val="Important Car"/>
    <w:rPr>
      <w:rFonts w:ascii="Arial" w:eastAsia="Arial Unicode MS" w:hAnsi="Arial" w:cs="Tahoma"/>
      <w:b/>
      <w:color w:val="002060"/>
      <w:sz w:val="24"/>
    </w:rPr>
  </w:style>
  <w:style w:type="character" w:customStyle="1" w:styleId="PieddepageCar">
    <w:name w:val="Pied de page Car"/>
    <w:link w:val="Pieddepage"/>
    <w:rsid w:val="00AF17FE"/>
    <w:rPr>
      <w:rFonts w:ascii="Arial Narrow" w:hAnsi="Arial Narrow"/>
      <w:sz w:val="16"/>
    </w:rPr>
  </w:style>
  <w:style w:type="character" w:customStyle="1" w:styleId="Titre3Car">
    <w:name w:val="Titre 3 Car"/>
    <w:link w:val="Titre3"/>
    <w:rsid w:val="00F23C69"/>
    <w:rPr>
      <w:rFonts w:ascii="Arial Narrow" w:hAnsi="Arial Narrow"/>
      <w:b/>
      <w:iCs/>
      <w:color w:val="333333"/>
      <w:sz w:val="28"/>
      <w:lang w:val="x-none" w:eastAsia="x-none"/>
    </w:rPr>
  </w:style>
  <w:style w:type="character" w:customStyle="1" w:styleId="Titre4Car">
    <w:name w:val="Titre 4 Car"/>
    <w:link w:val="Titre4"/>
    <w:rsid w:val="00F23C69"/>
    <w:rPr>
      <w:rFonts w:ascii="Arial Narrow" w:hAnsi="Arial Narrow"/>
      <w:b/>
      <w:color w:val="333333"/>
      <w:spacing w:val="20"/>
      <w:sz w:val="24"/>
      <w:lang w:val="x-none" w:eastAsia="x-none"/>
    </w:rPr>
  </w:style>
  <w:style w:type="character" w:customStyle="1" w:styleId="Titre2Car">
    <w:name w:val="Titre 2 Car"/>
    <w:link w:val="Titre2"/>
    <w:rsid w:val="00F23C69"/>
    <w:rPr>
      <w:rFonts w:ascii="Arial Narrow" w:hAnsi="Arial Narrow"/>
      <w:b/>
      <w:color w:val="333333"/>
      <w:sz w:val="32"/>
      <w:lang w:val="x-none" w:eastAsia="x-none"/>
    </w:rPr>
  </w:style>
  <w:style w:type="table" w:styleId="Grilledutableau">
    <w:name w:val="Table Grid"/>
    <w:basedOn w:val="TableauNormal"/>
    <w:uiPriority w:val="59"/>
    <w:rsid w:val="00600C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trait2Car">
    <w:name w:val="Retrait2 Car"/>
    <w:link w:val="Retrait2"/>
    <w:locked/>
    <w:rsid w:val="002D0AEE"/>
    <w:rPr>
      <w:rFonts w:ascii="Arial Narrow" w:hAnsi="Arial Narrow"/>
      <w:lang w:val="x-none" w:eastAsia="x-none"/>
    </w:rPr>
  </w:style>
  <w:style w:type="character" w:customStyle="1" w:styleId="Retrait1Car">
    <w:name w:val="Retrait1 Car"/>
    <w:link w:val="Retrait1"/>
    <w:rsid w:val="002D0AEE"/>
    <w:rPr>
      <w:rFonts w:ascii="Arial Narrow" w:hAnsi="Arial Narrow"/>
      <w:b/>
      <w:lang w:val="x-none" w:eastAsia="x-none"/>
    </w:rPr>
  </w:style>
  <w:style w:type="paragraph" w:customStyle="1" w:styleId="Emphasebleu">
    <w:name w:val="Emphase bleu"/>
    <w:basedOn w:val="Sous-titregris"/>
    <w:qFormat/>
    <w:rsid w:val="002D0AEE"/>
    <w:rPr>
      <w:color w:val="0070C0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97FEE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897FEE"/>
    <w:rPr>
      <w:rFonts w:ascii="Tahoma" w:hAnsi="Tahoma" w:cs="Tahoma"/>
      <w:sz w:val="16"/>
      <w:szCs w:val="16"/>
    </w:rPr>
  </w:style>
  <w:style w:type="character" w:customStyle="1" w:styleId="Retrait0Car">
    <w:name w:val="Retrait0 Car"/>
    <w:link w:val="Retrait0"/>
    <w:locked/>
    <w:rsid w:val="002D0AEE"/>
    <w:rPr>
      <w:rFonts w:ascii="Arial Narrow" w:hAnsi="Arial Narrow"/>
      <w:b/>
      <w:smallCaps/>
      <w:color w:val="FFFFFF"/>
      <w:sz w:val="22"/>
      <w:shd w:val="clear" w:color="auto" w:fill="0070C0"/>
    </w:rPr>
  </w:style>
  <w:style w:type="paragraph" w:customStyle="1" w:styleId="Pictocentre">
    <w:name w:val="Picto centre"/>
    <w:basedOn w:val="Normal"/>
    <w:qFormat/>
    <w:rsid w:val="00627253"/>
    <w:pPr>
      <w:spacing w:before="20" w:after="2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3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07DB0-F5B5-4FC5-BEC4-B3602E897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BADB7391</Template>
  <TotalTime>18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daf</dc:creator>
  <cp:lastModifiedBy>daf</cp:lastModifiedBy>
  <cp:revision>6</cp:revision>
  <cp:lastPrinted>2021-03-25T07:57:00Z</cp:lastPrinted>
  <dcterms:created xsi:type="dcterms:W3CDTF">2021-03-25T07:56:00Z</dcterms:created>
  <dcterms:modified xsi:type="dcterms:W3CDTF">2021-06-29T06:37:00Z</dcterms:modified>
</cp:coreProperties>
</file>